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388"/>
        <w:gridCol w:w="1134"/>
        <w:gridCol w:w="2266"/>
        <w:gridCol w:w="1420"/>
      </w:tblGrid>
      <w:tr w:rsidR="006B0409" w:rsidRPr="000B6868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0B6868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3A026E" w14:paraId="687B7D33" w14:textId="77777777" w:rsidTr="00EA7F08">
        <w:trPr>
          <w:trHeight w:val="25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3A026E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3A026E" w14:paraId="053ED86C" w14:textId="77777777" w:rsidTr="00EA7F08">
        <w:trPr>
          <w:trHeight w:val="240"/>
        </w:trPr>
        <w:tc>
          <w:tcPr>
            <w:tcW w:w="4820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622D7719" w14:textId="03156D12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3A026E" w14:paraId="64B5EE35" w14:textId="77777777" w:rsidTr="00EA7F08">
        <w:tc>
          <w:tcPr>
            <w:tcW w:w="4820" w:type="dxa"/>
            <w:gridSpan w:val="3"/>
          </w:tcPr>
          <w:p w14:paraId="647F026A" w14:textId="0A51A580" w:rsidR="00307089" w:rsidRPr="003A026E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456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820" w:type="dxa"/>
            <w:gridSpan w:val="3"/>
          </w:tcPr>
          <w:p w14:paraId="778C8421" w14:textId="699FE562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9456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DRUGI</w:t>
            </w:r>
          </w:p>
        </w:tc>
      </w:tr>
      <w:tr w:rsidR="008961A4" w:rsidRPr="003A026E" w14:paraId="7E9B7863" w14:textId="77777777" w:rsidTr="00EA7F08">
        <w:tc>
          <w:tcPr>
            <w:tcW w:w="9640" w:type="dxa"/>
            <w:gridSpan w:val="6"/>
          </w:tcPr>
          <w:p w14:paraId="328049C9" w14:textId="6A7572A1" w:rsidR="00307089" w:rsidRPr="009456CE" w:rsidRDefault="00307089" w:rsidP="009456C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456CE">
              <w:rPr>
                <w:rFonts w:ascii="Times New Roman" w:hAnsi="Times New Roman" w:cs="Times New Roman"/>
                <w:sz w:val="24"/>
                <w:szCs w:val="24"/>
              </w:rPr>
              <w:t>PLANOWANIE TRENINGU SPORTOWEGO OSÓB DOROSŁYCH</w:t>
            </w:r>
          </w:p>
        </w:tc>
      </w:tr>
      <w:tr w:rsidR="008961A4" w:rsidRPr="003A026E" w14:paraId="4AE598AA" w14:textId="77777777" w:rsidTr="00EA7F08">
        <w:tc>
          <w:tcPr>
            <w:tcW w:w="9640" w:type="dxa"/>
            <w:gridSpan w:val="6"/>
          </w:tcPr>
          <w:p w14:paraId="2D665C09" w14:textId="79D6B99D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72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WYBIERALNY</w:t>
            </w:r>
          </w:p>
        </w:tc>
      </w:tr>
      <w:tr w:rsidR="008961A4" w:rsidRPr="003A026E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3A026E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0D404949" w:rsidR="003A026E" w:rsidRPr="00632A9E" w:rsidRDefault="00FC5263" w:rsidP="00632A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32A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Celem przedmiotu jest </w:t>
            </w:r>
            <w:r w:rsidR="00632A9E" w:rsidRPr="00632A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zdobycie przez studenta wiedzy z </w:t>
            </w:r>
            <w:r w:rsidR="00C208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planowania treningu sportowego zdrowych osób dorosłych. Student powinien poznać pojęcia dotyczące struktury rzeczowej i czasowej treningu sportowego.</w:t>
            </w:r>
          </w:p>
          <w:p w14:paraId="651E91F7" w14:textId="7A287D2F" w:rsidR="00D968ED" w:rsidRPr="003A026E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3A026E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5FA8957F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 student zna i rozumie:</w:t>
            </w:r>
            <w:r w:rsidR="0063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</w:t>
            </w:r>
            <w:r w:rsidR="00B154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K_W06</w:t>
            </w:r>
          </w:p>
          <w:p w14:paraId="26E25F79" w14:textId="70ACFE68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K_U01, K_U0</w:t>
            </w:r>
            <w:r w:rsidR="0063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1F746E1B" w14:textId="47348902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C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</w:t>
            </w:r>
            <w:r w:rsidR="00B154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K_K0</w:t>
            </w:r>
            <w:r w:rsidR="00C208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212D3978" w14:textId="025BFAB4" w:rsidR="003A026E" w:rsidRPr="003A026E" w:rsidRDefault="003A026E" w:rsidP="00C618A1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DAEE63" w14:textId="77777777" w:rsidTr="009456CE">
        <w:tc>
          <w:tcPr>
            <w:tcW w:w="3432" w:type="dxa"/>
            <w:gridSpan w:val="2"/>
            <w:vAlign w:val="center"/>
          </w:tcPr>
          <w:p w14:paraId="754DD5D5" w14:textId="4045AE7D" w:rsidR="00D0408B" w:rsidRPr="009456CE" w:rsidRDefault="00D0408B" w:rsidP="00FD66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388" w:type="dxa"/>
            <w:shd w:val="clear" w:color="auto" w:fill="D0CECE" w:themeFill="background2" w:themeFillShade="E6"/>
            <w:vAlign w:val="center"/>
          </w:tcPr>
          <w:p w14:paraId="6FE13091" w14:textId="7F784A7F" w:rsidR="00D0408B" w:rsidRPr="003A026E" w:rsidRDefault="00B36BD7" w:rsidP="00FD6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3400" w:type="dxa"/>
            <w:gridSpan w:val="2"/>
            <w:vAlign w:val="center"/>
          </w:tcPr>
          <w:p w14:paraId="7EFE7C12" w14:textId="632EE23C" w:rsidR="00D0408B" w:rsidRPr="003A026E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0B679FD" w:rsidR="00D0408B" w:rsidRPr="003A026E" w:rsidRDefault="00C20857" w:rsidP="002B35B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3,0</w:t>
            </w:r>
          </w:p>
        </w:tc>
      </w:tr>
      <w:tr w:rsidR="008961A4" w:rsidRPr="003A026E" w14:paraId="5101164E" w14:textId="77777777" w:rsidTr="002E4751">
        <w:trPr>
          <w:trHeight w:val="639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ć</w:t>
            </w:r>
            <w:r w:rsidR="00B37538"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25499B5D" w:rsidR="00B37538" w:rsidRPr="009456CE" w:rsidRDefault="00B37538" w:rsidP="002E475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2E4751" w:rsidRPr="002E47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="002E4751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zaliczenie na ocenę, </w:t>
            </w:r>
            <w:r w:rsidR="002E4751" w:rsidRPr="002E475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3A026E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B37538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B37538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3A026E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52FBDD22" w:rsidR="00D0408B" w:rsidRPr="004B0FD9" w:rsidRDefault="00C20857" w:rsidP="00FC52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0FD9">
              <w:rPr>
                <w:rFonts w:ascii="Times New Roman" w:hAnsi="Times New Roman" w:cs="Times New Roman"/>
              </w:rPr>
              <w:t>Zaliczenie i egzamin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141018B9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3A026E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3A026E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79C04A13" w:rsidR="00D0408B" w:rsidRPr="003A026E" w:rsidRDefault="00C20857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B36B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rezentacja multimedialna</w:t>
            </w:r>
            <w:r w:rsidR="00536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praca pisemna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48913DC9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3A026E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3A026E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10BA58EA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Obserwacja, dyskusja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6FC13ED" w:rsidR="00D0408B" w:rsidRPr="003A026E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383E370E" w14:textId="77777777" w:rsidR="00307089" w:rsidRPr="000B6868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14:paraId="0EB4EB5A" w14:textId="26F072BC" w:rsidR="00307089" w:rsidRPr="000B6868" w:rsidRDefault="00FB2251" w:rsidP="00FB2251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</w:p>
    <w:p w14:paraId="452B48A7" w14:textId="7178FFDC" w:rsidR="005D2799" w:rsidRPr="006B0409" w:rsidRDefault="005D2799" w:rsidP="005D2799">
      <w:pPr>
        <w:rPr>
          <w:rFonts w:ascii="Times New Roman" w:hAnsi="Times New Roman"/>
          <w:i/>
          <w:iCs/>
          <w:color w:val="000000" w:themeColor="text1"/>
        </w:rPr>
      </w:pPr>
    </w:p>
    <w:sectPr w:rsidR="005D2799" w:rsidRPr="006B0409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734AD" w14:textId="77777777" w:rsidR="00DD0CB0" w:rsidRDefault="00DD0CB0" w:rsidP="00817AA3">
      <w:pPr>
        <w:spacing w:after="0" w:line="240" w:lineRule="auto"/>
      </w:pPr>
      <w:r>
        <w:separator/>
      </w:r>
    </w:p>
  </w:endnote>
  <w:endnote w:type="continuationSeparator" w:id="0">
    <w:p w14:paraId="2FB0B76F" w14:textId="77777777" w:rsidR="00DD0CB0" w:rsidRDefault="00DD0CB0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7606CEF2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F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8642" w14:textId="77777777" w:rsidR="00DD0CB0" w:rsidRDefault="00DD0CB0" w:rsidP="00817AA3">
      <w:pPr>
        <w:spacing w:after="0" w:line="240" w:lineRule="auto"/>
      </w:pPr>
      <w:r>
        <w:separator/>
      </w:r>
    </w:p>
  </w:footnote>
  <w:footnote w:type="continuationSeparator" w:id="0">
    <w:p w14:paraId="0722E18D" w14:textId="77777777" w:rsidR="00DD0CB0" w:rsidRDefault="00DD0CB0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FC3283"/>
    <w:multiLevelType w:val="hybridMultilevel"/>
    <w:tmpl w:val="79B44F92"/>
    <w:lvl w:ilvl="0" w:tplc="3BB614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835584E"/>
    <w:multiLevelType w:val="hybridMultilevel"/>
    <w:tmpl w:val="BB145ED2"/>
    <w:lvl w:ilvl="0" w:tplc="F60005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932854360">
    <w:abstractNumId w:val="16"/>
  </w:num>
  <w:num w:numId="2" w16cid:durableId="1835880258">
    <w:abstractNumId w:val="50"/>
  </w:num>
  <w:num w:numId="3" w16cid:durableId="1707215726">
    <w:abstractNumId w:val="44"/>
  </w:num>
  <w:num w:numId="4" w16cid:durableId="654379015">
    <w:abstractNumId w:val="27"/>
  </w:num>
  <w:num w:numId="5" w16cid:durableId="1304238039">
    <w:abstractNumId w:val="12"/>
  </w:num>
  <w:num w:numId="6" w16cid:durableId="1493109397">
    <w:abstractNumId w:val="21"/>
  </w:num>
  <w:num w:numId="7" w16cid:durableId="1070419379">
    <w:abstractNumId w:val="4"/>
  </w:num>
  <w:num w:numId="8" w16cid:durableId="978068042">
    <w:abstractNumId w:val="32"/>
  </w:num>
  <w:num w:numId="9" w16cid:durableId="1070537047">
    <w:abstractNumId w:val="38"/>
  </w:num>
  <w:num w:numId="10" w16cid:durableId="1582519029">
    <w:abstractNumId w:val="47"/>
  </w:num>
  <w:num w:numId="11" w16cid:durableId="950093239">
    <w:abstractNumId w:val="8"/>
  </w:num>
  <w:num w:numId="12" w16cid:durableId="1940063504">
    <w:abstractNumId w:val="13"/>
  </w:num>
  <w:num w:numId="13" w16cid:durableId="1883395427">
    <w:abstractNumId w:val="35"/>
  </w:num>
  <w:num w:numId="14" w16cid:durableId="133182207">
    <w:abstractNumId w:val="23"/>
  </w:num>
  <w:num w:numId="15" w16cid:durableId="1997150467">
    <w:abstractNumId w:val="30"/>
  </w:num>
  <w:num w:numId="16" w16cid:durableId="1093355573">
    <w:abstractNumId w:val="46"/>
  </w:num>
  <w:num w:numId="17" w16cid:durableId="330763505">
    <w:abstractNumId w:val="11"/>
  </w:num>
  <w:num w:numId="18" w16cid:durableId="48775273">
    <w:abstractNumId w:val="26"/>
  </w:num>
  <w:num w:numId="19" w16cid:durableId="1519151056">
    <w:abstractNumId w:val="37"/>
  </w:num>
  <w:num w:numId="20" w16cid:durableId="788627277">
    <w:abstractNumId w:val="52"/>
  </w:num>
  <w:num w:numId="21" w16cid:durableId="1963343279">
    <w:abstractNumId w:val="25"/>
  </w:num>
  <w:num w:numId="22" w16cid:durableId="1261177640">
    <w:abstractNumId w:val="33"/>
  </w:num>
  <w:num w:numId="23" w16cid:durableId="1490290581">
    <w:abstractNumId w:val="29"/>
  </w:num>
  <w:num w:numId="24" w16cid:durableId="492840430">
    <w:abstractNumId w:val="22"/>
  </w:num>
  <w:num w:numId="25" w16cid:durableId="1546218318">
    <w:abstractNumId w:val="10"/>
  </w:num>
  <w:num w:numId="26" w16cid:durableId="87503919">
    <w:abstractNumId w:val="31"/>
  </w:num>
  <w:num w:numId="27" w16cid:durableId="191698073">
    <w:abstractNumId w:val="28"/>
  </w:num>
  <w:num w:numId="28" w16cid:durableId="319501557">
    <w:abstractNumId w:val="9"/>
  </w:num>
  <w:num w:numId="29" w16cid:durableId="179242604">
    <w:abstractNumId w:val="49"/>
  </w:num>
  <w:num w:numId="30" w16cid:durableId="1958439987">
    <w:abstractNumId w:val="51"/>
  </w:num>
  <w:num w:numId="31" w16cid:durableId="1235893539">
    <w:abstractNumId w:val="39"/>
  </w:num>
  <w:num w:numId="32" w16cid:durableId="1493984682">
    <w:abstractNumId w:val="14"/>
  </w:num>
  <w:num w:numId="33" w16cid:durableId="646397852">
    <w:abstractNumId w:val="40"/>
  </w:num>
  <w:num w:numId="34" w16cid:durableId="1303584855">
    <w:abstractNumId w:val="43"/>
  </w:num>
  <w:num w:numId="35" w16cid:durableId="1070813205">
    <w:abstractNumId w:val="19"/>
  </w:num>
  <w:num w:numId="36" w16cid:durableId="1321277057">
    <w:abstractNumId w:val="18"/>
  </w:num>
  <w:num w:numId="37" w16cid:durableId="700938109">
    <w:abstractNumId w:val="34"/>
  </w:num>
  <w:num w:numId="38" w16cid:durableId="835614219">
    <w:abstractNumId w:val="36"/>
  </w:num>
  <w:num w:numId="39" w16cid:durableId="886068823">
    <w:abstractNumId w:val="42"/>
  </w:num>
  <w:num w:numId="40" w16cid:durableId="304283984">
    <w:abstractNumId w:val="24"/>
  </w:num>
  <w:num w:numId="41" w16cid:durableId="1495223423">
    <w:abstractNumId w:val="20"/>
  </w:num>
  <w:num w:numId="42" w16cid:durableId="635335980">
    <w:abstractNumId w:val="17"/>
  </w:num>
  <w:num w:numId="43" w16cid:durableId="592934753">
    <w:abstractNumId w:val="15"/>
  </w:num>
  <w:num w:numId="44" w16cid:durableId="6836436">
    <w:abstractNumId w:val="45"/>
  </w:num>
  <w:num w:numId="45" w16cid:durableId="1574461690">
    <w:abstractNumId w:val="48"/>
  </w:num>
  <w:num w:numId="46" w16cid:durableId="566112039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1BDF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47246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10A"/>
    <w:rsid w:val="002029C9"/>
    <w:rsid w:val="00202A6E"/>
    <w:rsid w:val="00202DEC"/>
    <w:rsid w:val="00205B6F"/>
    <w:rsid w:val="0020732B"/>
    <w:rsid w:val="002113D7"/>
    <w:rsid w:val="002119B2"/>
    <w:rsid w:val="00211BAD"/>
    <w:rsid w:val="002129FB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5BF"/>
    <w:rsid w:val="002B3DD4"/>
    <w:rsid w:val="002B53DB"/>
    <w:rsid w:val="002D223C"/>
    <w:rsid w:val="002D726E"/>
    <w:rsid w:val="002E1174"/>
    <w:rsid w:val="002E295F"/>
    <w:rsid w:val="002E4751"/>
    <w:rsid w:val="002F03CF"/>
    <w:rsid w:val="002F5684"/>
    <w:rsid w:val="002F5C78"/>
    <w:rsid w:val="002F68DE"/>
    <w:rsid w:val="002F7046"/>
    <w:rsid w:val="002F75F2"/>
    <w:rsid w:val="00301E3C"/>
    <w:rsid w:val="003022C5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7689F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4ADD"/>
    <w:rsid w:val="00486B3F"/>
    <w:rsid w:val="00487248"/>
    <w:rsid w:val="00492049"/>
    <w:rsid w:val="0049410F"/>
    <w:rsid w:val="0049453D"/>
    <w:rsid w:val="004A0EF9"/>
    <w:rsid w:val="004A223F"/>
    <w:rsid w:val="004A4AD0"/>
    <w:rsid w:val="004B0FD9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5EF5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6CDF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1AF6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2A9E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3A6D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C6EE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38EA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5DB9"/>
    <w:rsid w:val="008961A4"/>
    <w:rsid w:val="0089645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6CE"/>
    <w:rsid w:val="0094579C"/>
    <w:rsid w:val="00951D55"/>
    <w:rsid w:val="00954B2F"/>
    <w:rsid w:val="009551E7"/>
    <w:rsid w:val="00955E98"/>
    <w:rsid w:val="00956FC4"/>
    <w:rsid w:val="00962F06"/>
    <w:rsid w:val="00965A10"/>
    <w:rsid w:val="00970AB6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154CD"/>
    <w:rsid w:val="00B20E9C"/>
    <w:rsid w:val="00B336C3"/>
    <w:rsid w:val="00B34587"/>
    <w:rsid w:val="00B36BD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1913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3D28"/>
    <w:rsid w:val="00BF534F"/>
    <w:rsid w:val="00BF5D66"/>
    <w:rsid w:val="00C139CB"/>
    <w:rsid w:val="00C14EFE"/>
    <w:rsid w:val="00C20857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3A1F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CB0"/>
    <w:rsid w:val="00DD0E70"/>
    <w:rsid w:val="00DD4089"/>
    <w:rsid w:val="00DD4922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B2251"/>
    <w:rsid w:val="00FC3409"/>
    <w:rsid w:val="00FC3C2D"/>
    <w:rsid w:val="00FC5263"/>
    <w:rsid w:val="00FC74B9"/>
    <w:rsid w:val="00FD3688"/>
    <w:rsid w:val="00FD4E85"/>
    <w:rsid w:val="00FD5C34"/>
    <w:rsid w:val="00FD6501"/>
    <w:rsid w:val="00FD66C5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67320F1-A5F5-4AB8-9C6F-30292DBA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0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FF20C-0628-42D6-AEB5-8810F08F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12</cp:revision>
  <cp:lastPrinted>2022-01-17T20:16:00Z</cp:lastPrinted>
  <dcterms:created xsi:type="dcterms:W3CDTF">2022-09-05T16:59:00Z</dcterms:created>
  <dcterms:modified xsi:type="dcterms:W3CDTF">2023-03-09T00:04:00Z</dcterms:modified>
</cp:coreProperties>
</file>